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8009888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440C2">
        <w:rPr>
          <w:rFonts w:ascii="Garamond" w:hAnsi="Garamond"/>
          <w:sz w:val="24"/>
          <w:szCs w:val="24"/>
        </w:rPr>
        <w:t>5</w:t>
      </w:r>
      <w:r w:rsidR="005E5085">
        <w:rPr>
          <w:rFonts w:ascii="Garamond" w:hAnsi="Garamond"/>
          <w:sz w:val="24"/>
          <w:szCs w:val="24"/>
        </w:rPr>
        <w:t>7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6B30DA25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E5085" w:rsidRPr="00C0569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https://zakazky.zcu.cz/contract_display_5735.html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51CC4E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E5085">
        <w:rPr>
          <w:rFonts w:ascii="Garamond" w:hAnsi="Garamond" w:cs="Arial"/>
          <w:sz w:val="22"/>
          <w:szCs w:val="22"/>
        </w:rPr>
        <w:t>0</w:t>
      </w:r>
      <w:r w:rsidR="004B7D0C">
        <w:rPr>
          <w:rFonts w:ascii="Garamond" w:hAnsi="Garamond" w:cs="Arial"/>
          <w:sz w:val="22"/>
          <w:szCs w:val="22"/>
        </w:rPr>
        <w:t>5</w:t>
      </w:r>
      <w:r w:rsidR="00F440C2">
        <w:rPr>
          <w:rFonts w:ascii="Garamond" w:hAnsi="Garamond" w:cs="Arial"/>
          <w:sz w:val="22"/>
          <w:szCs w:val="22"/>
        </w:rPr>
        <w:t>.1</w:t>
      </w:r>
      <w:r w:rsidR="005E5085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5E5085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fotokopírovacích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r w:rsidR="00B45FBB" w:rsidRPr="008D4CDF">
        <w:rPr>
          <w:rFonts w:ascii="Garamond" w:hAnsi="Garamond"/>
          <w:sz w:val="22"/>
          <w:szCs w:val="22"/>
        </w:rPr>
        <w:t>nařízení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B9575" w14:textId="77777777" w:rsidR="00736202" w:rsidRDefault="00736202" w:rsidP="00795AAC">
      <w:r>
        <w:separator/>
      </w:r>
    </w:p>
  </w:endnote>
  <w:endnote w:type="continuationSeparator" w:id="0">
    <w:p w14:paraId="2CCA121B" w14:textId="77777777" w:rsidR="00736202" w:rsidRDefault="0073620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C9C17" w14:textId="77777777" w:rsidR="00736202" w:rsidRDefault="00736202" w:rsidP="00795AAC">
      <w:r>
        <w:separator/>
      </w:r>
    </w:p>
  </w:footnote>
  <w:footnote w:type="continuationSeparator" w:id="0">
    <w:p w14:paraId="1288C731" w14:textId="77777777" w:rsidR="00736202" w:rsidRDefault="0073620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37A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3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bK84QMVMNGPWAqiqfeN8j7HQIHboIySk/jKWwBv1wxc=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2T0fsHLpylkaxnDexhG69827nMr3eoNk01xSzK8qERc=</DigestValue>
    </Reference>
  </SignedInfo>
  <SignatureValue>h+naj/dc0UuA+O5kwqBVfayEC42VmAtddMUdsMwdh5dLucvIwhwEc73ccUuHSisTj3z1RhpivImN
VLeF8WNmvMxZt6F2BvOmKjofShHZ/ArcXuVNeQeLgIVyQZMYCl5q92IB+12AqAiuW753CQuSdr0z
snM8SA+CdphyUTwyv21GZBhFH0xBVe56kodY03pb2VmKHhqW6uUxVQX/fzM9X9KCulzonoh0Uf6z
5EnrYfJ9JR5O59oekgpnq26BovhmR2iP39zr1YKss6QFQ0zFdK6+QcK/J6ELBldIyheZpuPeKwkk
Ww4XkhnL+Za+0TIK6vkYJHD+QGsVXkUP5hGx5w==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lqTjyuuEm1hVj0BDmdz8mdkqM+0vbybEsiOpPo1++vI=</DigestValue>
      </Reference>
      <Reference URI="/word/document.xml?ContentType=application/vnd.openxmlformats-officedocument.wordprocessingml.document.main+xml">
        <DigestMethod Algorithm="http://www.w3.org/2001/04/xmlenc#sha256"/>
        <DigestValue>NREtpF5BwqDdaB82arIVog9u/TtbvfFq4kO8VMy4tvs=</DigestValue>
      </Reference>
      <Reference URI="/word/endnotes.xml?ContentType=application/vnd.openxmlformats-officedocument.wordprocessingml.endnotes+xml">
        <DigestMethod Algorithm="http://www.w3.org/2001/04/xmlenc#sha256"/>
        <DigestValue>jhR6xoJRXgBGijQLqrAR8PyC1wV2GedVAzxbXm6mMp4=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+oL1twvAXQCGIX0jnLVEqaMphMZcGpbAg0xOlBQxQxs=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vcDNRwXUQHpF2SB3LYDjA68kHNPJ1J5zZLj6bqgbRSo=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2022-11-22T12:13:23Z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2022-11-22T12:13:23Z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57</cp:revision>
  <cp:lastPrinted>2018-08-08T13:48:00Z</cp:lastPrinted>
  <dcterms:created xsi:type="dcterms:W3CDTF">2021-09-20T07:59:00Z</dcterms:created>
  <dcterms:modified xsi:type="dcterms:W3CDTF">2022-11-22T12:12:00Z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